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DD2C388" w:rsidR="00742C11" w:rsidRPr="00742C11" w:rsidRDefault="00742C11" w:rsidP="00A8557F">
      <w:pPr>
        <w:pStyle w:val="Nr"/>
      </w:pPr>
      <w:r w:rsidRPr="00742C11">
        <w:t xml:space="preserve">Część nr </w:t>
      </w:r>
      <w:r w:rsidR="002563D6">
        <w:t>9</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2563D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2563D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2563D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2563D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2563D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563D6"/>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423F"/>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